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44483C-15C2-450F-9A64-1B14605CDFF1}"/>
</file>

<file path=customXml/itemProps2.xml><?xml version="1.0" encoding="utf-8"?>
<ds:datastoreItem xmlns:ds="http://schemas.openxmlformats.org/officeDocument/2006/customXml" ds:itemID="{8D1B0C5F-45E7-4CCB-826F-1233AB3A12BB}"/>
</file>

<file path=customXml/itemProps3.xml><?xml version="1.0" encoding="utf-8"?>
<ds:datastoreItem xmlns:ds="http://schemas.openxmlformats.org/officeDocument/2006/customXml" ds:itemID="{5CDF6631-1705-4FE0-9244-6E75FAA56964}"/>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